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6431A"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8D6431D" w14:textId="77777777">
        <w:tc>
          <w:tcPr>
            <w:tcW w:w="10419" w:type="dxa"/>
            <w:shd w:val="clear" w:color="auto" w:fill="auto"/>
          </w:tcPr>
          <w:p w14:paraId="48D6431B"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48D643FF" wp14:editId="48D64400">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D6431C" w14:textId="77777777" w:rsidR="00472B25" w:rsidRDefault="00472B25" w:rsidP="005D2BD5">
            <w:pPr>
              <w:pStyle w:val="Pieddepage"/>
              <w:tabs>
                <w:tab w:val="clear" w:pos="4536"/>
                <w:tab w:val="clear" w:pos="9072"/>
              </w:tabs>
              <w:jc w:val="center"/>
            </w:pPr>
          </w:p>
        </w:tc>
      </w:tr>
    </w:tbl>
    <w:p w14:paraId="48D6431E"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8D64323" w14:textId="77777777">
        <w:tc>
          <w:tcPr>
            <w:tcW w:w="9288" w:type="dxa"/>
            <w:shd w:val="clear" w:color="auto" w:fill="66CCFF"/>
          </w:tcPr>
          <w:p w14:paraId="48D6431F"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48D64320"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48D64321"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48D64322" w14:textId="77777777" w:rsidR="00472B25" w:rsidRDefault="00472B25">
            <w:pPr>
              <w:pStyle w:val="Titre8"/>
              <w:tabs>
                <w:tab w:val="num" w:pos="0"/>
                <w:tab w:val="right" w:pos="9639"/>
              </w:tabs>
              <w:spacing w:before="120" w:after="120"/>
            </w:pPr>
            <w:r>
              <w:rPr>
                <w:caps/>
                <w:sz w:val="28"/>
                <w:szCs w:val="28"/>
              </w:rPr>
              <w:t>DC2</w:t>
            </w:r>
          </w:p>
        </w:tc>
      </w:tr>
    </w:tbl>
    <w:p w14:paraId="48D64324" w14:textId="77777777" w:rsidR="00472B25" w:rsidRDefault="00472B25">
      <w:pPr>
        <w:jc w:val="both"/>
        <w:rPr>
          <w:rFonts w:ascii="Arial" w:hAnsi="Arial" w:cs="Arial"/>
        </w:rPr>
      </w:pPr>
    </w:p>
    <w:p w14:paraId="48D64325"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48D64326"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8D64327"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48D6432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D6432A" w14:textId="77777777">
        <w:tc>
          <w:tcPr>
            <w:tcW w:w="10331" w:type="dxa"/>
            <w:shd w:val="clear" w:color="auto" w:fill="66CCFF"/>
          </w:tcPr>
          <w:p w14:paraId="48D64329"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48D6432B"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48D6432C" w14:textId="77777777" w:rsidR="00472B25" w:rsidRDefault="00472B25">
      <w:pPr>
        <w:rPr>
          <w:rFonts w:ascii="Arial" w:hAnsi="Arial" w:cs="Arial"/>
          <w:b/>
          <w:bCs/>
        </w:rPr>
      </w:pPr>
    </w:p>
    <w:p w14:paraId="48D6432D" w14:textId="667314E6" w:rsidR="00472B25" w:rsidRDefault="008715A8">
      <w:pPr>
        <w:rPr>
          <w:rFonts w:ascii="Arial" w:hAnsi="Arial" w:cs="Arial"/>
          <w:b/>
          <w:bCs/>
        </w:rPr>
      </w:pPr>
      <w:r>
        <w:rPr>
          <w:rFonts w:ascii="Arial" w:hAnsi="Arial" w:cs="Arial"/>
          <w:b/>
          <w:bCs/>
        </w:rPr>
        <w:t>Etablissement Français du Sang</w:t>
      </w:r>
      <w:r w:rsidR="00163055">
        <w:rPr>
          <w:rFonts w:ascii="Arial" w:hAnsi="Arial" w:cs="Arial"/>
          <w:b/>
          <w:bCs/>
        </w:rPr>
        <w:t xml:space="preserve"> Bourgogne Franche Comté</w:t>
      </w:r>
    </w:p>
    <w:p w14:paraId="48D6432E" w14:textId="77777777" w:rsidR="00472B25" w:rsidRDefault="00472B25">
      <w:pPr>
        <w:rPr>
          <w:rFonts w:ascii="Arial" w:hAnsi="Arial" w:cs="Arial"/>
          <w:b/>
          <w:bCs/>
        </w:rPr>
      </w:pPr>
    </w:p>
    <w:p w14:paraId="48D6432F" w14:textId="77777777" w:rsidR="00472B25" w:rsidRDefault="00472B25">
      <w:pPr>
        <w:rPr>
          <w:rFonts w:ascii="Arial" w:hAnsi="Arial" w:cs="Arial"/>
          <w:b/>
          <w:bCs/>
        </w:rPr>
      </w:pPr>
    </w:p>
    <w:p w14:paraId="48D64330"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D64332" w14:textId="77777777">
        <w:tc>
          <w:tcPr>
            <w:tcW w:w="10331" w:type="dxa"/>
            <w:shd w:val="clear" w:color="auto" w:fill="66CCFF"/>
          </w:tcPr>
          <w:p w14:paraId="48D64331"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8D64333"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48D64334" w14:textId="77777777" w:rsidR="00472B25" w:rsidRDefault="00472B25">
      <w:pPr>
        <w:rPr>
          <w:rFonts w:ascii="Arial" w:hAnsi="Arial" w:cs="Arial"/>
          <w:bCs/>
        </w:rPr>
      </w:pPr>
    </w:p>
    <w:p w14:paraId="70245634" w14:textId="77777777" w:rsidR="00163055" w:rsidRPr="00CA64D0" w:rsidRDefault="00163055" w:rsidP="00163055">
      <w:pPr>
        <w:spacing w:before="120" w:after="120"/>
        <w:rPr>
          <w:rFonts w:ascii="Arial" w:hAnsi="Arial" w:cs="Arial"/>
          <w:b/>
          <w:caps/>
        </w:rPr>
      </w:pPr>
      <w:r w:rsidRPr="00CA64D0">
        <w:rPr>
          <w:rFonts w:ascii="Arial" w:hAnsi="Arial" w:cs="Arial"/>
          <w:b/>
          <w:caps/>
        </w:rPr>
        <w:t xml:space="preserve">LOCATION LONGUE DUREE D’UNE CHAMBRE FROIDE NEGATIVE ET SA MAINTENANCE POUR L’EFS BFC SITE DE BESANCON </w:t>
      </w:r>
    </w:p>
    <w:p w14:paraId="48D64336" w14:textId="77777777" w:rsidR="00472B25" w:rsidRDefault="00472B25">
      <w:pPr>
        <w:rPr>
          <w:rFonts w:ascii="Arial" w:hAnsi="Arial" w:cs="Arial"/>
          <w:bCs/>
        </w:rPr>
      </w:pPr>
    </w:p>
    <w:p w14:paraId="48D64337" w14:textId="77777777" w:rsidR="00472B25" w:rsidRDefault="00472B25">
      <w:pPr>
        <w:jc w:val="both"/>
        <w:rPr>
          <w:rFonts w:ascii="Arial" w:hAnsi="Arial" w:cs="Arial"/>
          <w:bCs/>
        </w:rPr>
      </w:pPr>
    </w:p>
    <w:p w14:paraId="48D64338"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D6433A" w14:textId="77777777">
        <w:tc>
          <w:tcPr>
            <w:tcW w:w="10331" w:type="dxa"/>
            <w:shd w:val="clear" w:color="auto" w:fill="66CCFF"/>
          </w:tcPr>
          <w:p w14:paraId="48D64339"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8D6433B" w14:textId="77777777" w:rsidR="00472B25" w:rsidRDefault="00472B25">
      <w:pPr>
        <w:pStyle w:val="Titre9"/>
        <w:numPr>
          <w:ilvl w:val="0"/>
          <w:numId w:val="0"/>
        </w:numPr>
        <w:rPr>
          <w:i w:val="0"/>
          <w:sz w:val="20"/>
        </w:rPr>
      </w:pPr>
    </w:p>
    <w:p w14:paraId="48D6433C"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8D6433D" w14:textId="77777777" w:rsidR="00472B25" w:rsidRDefault="00472B25">
      <w:pPr>
        <w:pStyle w:val="Titre9"/>
        <w:tabs>
          <w:tab w:val="num" w:pos="0"/>
        </w:tabs>
        <w:ind w:left="0"/>
        <w:jc w:val="both"/>
        <w:rPr>
          <w:i w:val="0"/>
          <w:iCs w:val="0"/>
          <w:sz w:val="20"/>
          <w:szCs w:val="20"/>
        </w:rPr>
      </w:pPr>
    </w:p>
    <w:p w14:paraId="48D6433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8D6433F" w14:textId="77777777" w:rsidR="00472B25" w:rsidRDefault="00472B25">
      <w:pPr>
        <w:jc w:val="both"/>
        <w:rPr>
          <w:rFonts w:ascii="Arial" w:hAnsi="Arial" w:cs="Arial"/>
          <w:b/>
          <w:bCs/>
        </w:rPr>
      </w:pPr>
    </w:p>
    <w:p w14:paraId="48D64340" w14:textId="77777777" w:rsidR="00472B25" w:rsidRDefault="00472B25">
      <w:pPr>
        <w:jc w:val="both"/>
        <w:rPr>
          <w:rFonts w:ascii="Arial" w:hAnsi="Arial" w:cs="Arial"/>
          <w:b/>
          <w:bCs/>
        </w:rPr>
      </w:pPr>
    </w:p>
    <w:p w14:paraId="48D64341" w14:textId="77777777" w:rsidR="00472B25" w:rsidRDefault="00472B25">
      <w:pPr>
        <w:jc w:val="both"/>
        <w:rPr>
          <w:rFonts w:ascii="Arial" w:hAnsi="Arial" w:cs="Arial"/>
          <w:b/>
          <w:bCs/>
        </w:rPr>
      </w:pPr>
    </w:p>
    <w:p w14:paraId="48D64342" w14:textId="77777777" w:rsidR="00472B25" w:rsidRDefault="00472B25">
      <w:pPr>
        <w:jc w:val="both"/>
        <w:rPr>
          <w:rFonts w:ascii="Arial" w:hAnsi="Arial" w:cs="Arial"/>
          <w:b/>
          <w:bCs/>
        </w:rPr>
      </w:pPr>
    </w:p>
    <w:p w14:paraId="48D64343" w14:textId="77777777" w:rsidR="00472B25" w:rsidRDefault="00472B25">
      <w:pPr>
        <w:jc w:val="both"/>
        <w:rPr>
          <w:rFonts w:ascii="Arial" w:hAnsi="Arial" w:cs="Arial"/>
          <w:b/>
          <w:bCs/>
        </w:rPr>
      </w:pPr>
    </w:p>
    <w:p w14:paraId="48D64344"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8D64345" w14:textId="77777777" w:rsidR="00472B25" w:rsidRDefault="00472B25">
      <w:pPr>
        <w:jc w:val="both"/>
        <w:rPr>
          <w:rFonts w:ascii="Arial" w:hAnsi="Arial" w:cs="Arial"/>
          <w:b/>
          <w:bCs/>
        </w:rPr>
      </w:pPr>
    </w:p>
    <w:p w14:paraId="48D64346" w14:textId="77777777" w:rsidR="00472B25" w:rsidRDefault="00472B25">
      <w:pPr>
        <w:jc w:val="both"/>
        <w:rPr>
          <w:rFonts w:ascii="Arial" w:hAnsi="Arial" w:cs="Arial"/>
          <w:b/>
          <w:bCs/>
        </w:rPr>
      </w:pPr>
    </w:p>
    <w:p w14:paraId="48D64347" w14:textId="77777777" w:rsidR="00472B25" w:rsidRDefault="00472B25">
      <w:pPr>
        <w:jc w:val="both"/>
        <w:rPr>
          <w:rFonts w:ascii="Arial" w:hAnsi="Arial" w:cs="Arial"/>
          <w:b/>
          <w:bCs/>
        </w:rPr>
      </w:pPr>
    </w:p>
    <w:p w14:paraId="48D64348" w14:textId="77777777" w:rsidR="00472B25" w:rsidRDefault="00472B25">
      <w:pPr>
        <w:jc w:val="both"/>
        <w:rPr>
          <w:rFonts w:ascii="Arial" w:hAnsi="Arial" w:cs="Arial"/>
          <w:b/>
          <w:bCs/>
        </w:rPr>
      </w:pPr>
    </w:p>
    <w:p w14:paraId="48D64349" w14:textId="77777777" w:rsidR="00472B25" w:rsidRDefault="00472B25">
      <w:pPr>
        <w:jc w:val="both"/>
        <w:rPr>
          <w:rFonts w:ascii="Arial" w:hAnsi="Arial" w:cs="Arial"/>
          <w:bCs/>
        </w:rPr>
      </w:pPr>
    </w:p>
    <w:p w14:paraId="48D6434A" w14:textId="77777777" w:rsidR="00472B25" w:rsidRDefault="00472B25">
      <w:pPr>
        <w:jc w:val="both"/>
        <w:rPr>
          <w:rFonts w:ascii="Arial" w:hAnsi="Arial" w:cs="Arial"/>
          <w:bCs/>
        </w:rPr>
      </w:pPr>
    </w:p>
    <w:p w14:paraId="48D6434B"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48D6434C"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48D6434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48D64351" w14:textId="77777777" w:rsidTr="00D63EF7">
        <w:trPr>
          <w:gridAfter w:val="1"/>
          <w:wAfter w:w="10" w:type="dxa"/>
          <w:trHeight w:val="296"/>
        </w:trPr>
        <w:tc>
          <w:tcPr>
            <w:tcW w:w="8506" w:type="dxa"/>
            <w:gridSpan w:val="2"/>
            <w:shd w:val="clear" w:color="auto" w:fill="auto"/>
            <w:vAlign w:val="center"/>
          </w:tcPr>
          <w:p w14:paraId="48D6434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8D6434F"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48D64350" w14:textId="77777777" w:rsidR="00472B25" w:rsidRDefault="00472B25">
            <w:pPr>
              <w:snapToGrid w:val="0"/>
              <w:jc w:val="center"/>
              <w:rPr>
                <w:rFonts w:ascii="Arial" w:hAnsi="Arial" w:cs="Arial"/>
                <w:b/>
                <w:bCs/>
              </w:rPr>
            </w:pPr>
          </w:p>
        </w:tc>
      </w:tr>
      <w:tr w:rsidR="00261FC1" w14:paraId="48D6435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D64352" w14:textId="77777777" w:rsidR="00261FC1" w:rsidRDefault="00261FC1">
            <w:pPr>
              <w:pStyle w:val="fcase1ertab"/>
              <w:snapToGrid w:val="0"/>
              <w:rPr>
                <w:rFonts w:ascii="Arial" w:hAnsi="Arial" w:cs="Arial"/>
                <w:b/>
                <w:bCs/>
              </w:rPr>
            </w:pPr>
          </w:p>
          <w:p w14:paraId="48D64353"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rPr>
                <w:rFonts w:ascii="Arial" w:hAnsi="Arial" w:cs="Arial"/>
                <w:bCs/>
              </w:rPr>
              <w:t xml:space="preserve"> </w:t>
            </w:r>
            <w:r>
              <w:rPr>
                <w:rFonts w:ascii="Arial" w:hAnsi="Arial" w:cs="Arial"/>
              </w:rPr>
              <w:t>Entreprise adaptée</w:t>
            </w:r>
          </w:p>
          <w:p w14:paraId="48D64354"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8604F9">
              <w:fldChar w:fldCharType="begin"/>
            </w:r>
            <w:r w:rsidR="008604F9">
              <w:instrText xml:space="preserve"> HYPERLINK "https://www.legifrance.gouv.fr/affichCodeArticle.do?cidTexte=LEGITEXT000006072050&amp;idArticle=LEGIARTI000006903712&amp;dateTexte=&amp;categorieLien=cid" </w:instrText>
            </w:r>
            <w:r w:rsidR="008604F9">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8604F9">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48D64355"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8D64356" w14:textId="77777777" w:rsidR="00261FC1" w:rsidRDefault="00261FC1">
            <w:pPr>
              <w:snapToGrid w:val="0"/>
              <w:ind w:left="170" w:right="170"/>
              <w:jc w:val="both"/>
              <w:rPr>
                <w:rFonts w:ascii="Arial" w:hAnsi="Arial" w:cs="Arial"/>
                <w:sz w:val="16"/>
                <w:szCs w:val="16"/>
              </w:rPr>
            </w:pPr>
          </w:p>
          <w:p w14:paraId="48D64357"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8D64358" w14:textId="77777777" w:rsidR="00261FC1" w:rsidRDefault="00261FC1">
            <w:pPr>
              <w:snapToGrid w:val="0"/>
              <w:jc w:val="both"/>
              <w:rPr>
                <w:rFonts w:ascii="Arial" w:hAnsi="Arial" w:cs="Arial"/>
                <w:b/>
                <w:bCs/>
              </w:rPr>
            </w:pPr>
          </w:p>
        </w:tc>
      </w:tr>
      <w:tr w:rsidR="00261FC1" w14:paraId="48D64361"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8D6435A" w14:textId="77777777" w:rsidR="00261FC1" w:rsidRDefault="00261FC1">
            <w:pPr>
              <w:pStyle w:val="fcase1ertab"/>
              <w:snapToGrid w:val="0"/>
              <w:rPr>
                <w:rFonts w:ascii="Arial" w:hAnsi="Arial" w:cs="Arial"/>
                <w:b/>
                <w:bCs/>
              </w:rPr>
            </w:pPr>
          </w:p>
          <w:p w14:paraId="48D6435B"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8D6435C"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8D6435D" w14:textId="77777777" w:rsidR="00261FC1" w:rsidRDefault="00261FC1">
            <w:pPr>
              <w:snapToGrid w:val="0"/>
              <w:ind w:left="170" w:right="170"/>
              <w:jc w:val="both"/>
              <w:rPr>
                <w:rFonts w:ascii="Arial" w:hAnsi="Arial" w:cs="Arial"/>
                <w:b/>
                <w:bCs/>
                <w:sz w:val="16"/>
                <w:szCs w:val="16"/>
              </w:rPr>
            </w:pPr>
          </w:p>
          <w:p w14:paraId="48D6435E"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48D6435F"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8D64360" w14:textId="77777777" w:rsidR="00261FC1" w:rsidRDefault="00261FC1">
            <w:pPr>
              <w:snapToGrid w:val="0"/>
              <w:jc w:val="both"/>
              <w:rPr>
                <w:rFonts w:ascii="Arial" w:hAnsi="Arial" w:cs="Arial"/>
                <w:b/>
                <w:bCs/>
              </w:rPr>
            </w:pPr>
          </w:p>
        </w:tc>
      </w:tr>
      <w:tr w:rsidR="00261FC1" w14:paraId="48D6436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8D64362" w14:textId="77777777" w:rsidR="00261FC1" w:rsidRDefault="00261FC1" w:rsidP="00224E9C">
            <w:pPr>
              <w:pStyle w:val="fcase1ertab"/>
              <w:snapToGrid w:val="0"/>
              <w:rPr>
                <w:rFonts w:ascii="Arial" w:hAnsi="Arial" w:cs="Arial"/>
                <w:b/>
                <w:bCs/>
                <w:sz w:val="18"/>
                <w:szCs w:val="18"/>
              </w:rPr>
            </w:pPr>
          </w:p>
          <w:p w14:paraId="48D64363"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8D64364"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48D64365" w14:textId="77777777" w:rsidR="00261FC1" w:rsidRDefault="00261FC1" w:rsidP="00224E9C">
            <w:pPr>
              <w:snapToGrid w:val="0"/>
              <w:ind w:left="170" w:right="170"/>
              <w:jc w:val="both"/>
              <w:rPr>
                <w:rFonts w:ascii="Arial" w:hAnsi="Arial" w:cs="Arial"/>
                <w:b/>
                <w:bCs/>
                <w:sz w:val="16"/>
                <w:szCs w:val="16"/>
              </w:rPr>
            </w:pPr>
          </w:p>
          <w:p w14:paraId="48D64366" w14:textId="77777777" w:rsidR="00261FC1" w:rsidRDefault="00261FC1" w:rsidP="00224E9C">
            <w:pPr>
              <w:snapToGrid w:val="0"/>
              <w:ind w:left="170" w:right="170"/>
              <w:jc w:val="both"/>
              <w:rPr>
                <w:rFonts w:ascii="Arial" w:hAnsi="Arial" w:cs="Arial"/>
                <w:b/>
                <w:bCs/>
                <w:sz w:val="16"/>
                <w:szCs w:val="16"/>
              </w:rPr>
            </w:pPr>
          </w:p>
          <w:p w14:paraId="48D64367" w14:textId="77777777" w:rsidR="00261FC1" w:rsidRDefault="00261FC1" w:rsidP="00224E9C">
            <w:pPr>
              <w:snapToGrid w:val="0"/>
              <w:ind w:left="170" w:right="170"/>
              <w:jc w:val="both"/>
              <w:rPr>
                <w:rFonts w:ascii="Arial" w:hAnsi="Arial" w:cs="Arial"/>
                <w:b/>
                <w:bCs/>
                <w:sz w:val="16"/>
                <w:szCs w:val="16"/>
              </w:rPr>
            </w:pPr>
          </w:p>
          <w:p w14:paraId="48D64368" w14:textId="77777777" w:rsidR="00261FC1" w:rsidRDefault="00261FC1" w:rsidP="00224E9C">
            <w:pPr>
              <w:snapToGrid w:val="0"/>
              <w:ind w:left="170" w:right="170"/>
              <w:jc w:val="both"/>
              <w:rPr>
                <w:rFonts w:ascii="Arial" w:hAnsi="Arial" w:cs="Arial"/>
                <w:b/>
                <w:bCs/>
                <w:sz w:val="16"/>
                <w:szCs w:val="16"/>
              </w:rPr>
            </w:pPr>
          </w:p>
          <w:p w14:paraId="48D64369"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48D6436A" w14:textId="77777777" w:rsidR="00261FC1" w:rsidRDefault="00261FC1" w:rsidP="00224E9C">
            <w:pPr>
              <w:snapToGrid w:val="0"/>
              <w:jc w:val="both"/>
              <w:rPr>
                <w:rFonts w:ascii="Arial" w:hAnsi="Arial" w:cs="Arial"/>
                <w:b/>
                <w:bCs/>
              </w:rPr>
            </w:pPr>
          </w:p>
        </w:tc>
      </w:tr>
      <w:tr w:rsidR="00261FC1" w14:paraId="48D6437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D6436C" w14:textId="77777777" w:rsidR="00261FC1" w:rsidRDefault="00261FC1">
            <w:pPr>
              <w:pStyle w:val="fcase1ertab"/>
              <w:snapToGrid w:val="0"/>
              <w:rPr>
                <w:rFonts w:ascii="Arial" w:hAnsi="Arial" w:cs="Arial"/>
                <w:b/>
                <w:bCs/>
                <w:sz w:val="18"/>
                <w:szCs w:val="18"/>
              </w:rPr>
            </w:pPr>
          </w:p>
          <w:p w14:paraId="48D6436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48D6436E"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8D6436F" w14:textId="77777777" w:rsidR="00261FC1" w:rsidRDefault="00261FC1">
            <w:pPr>
              <w:snapToGrid w:val="0"/>
              <w:ind w:left="170" w:right="170"/>
              <w:jc w:val="both"/>
              <w:rPr>
                <w:rFonts w:ascii="Arial" w:hAnsi="Arial" w:cs="Arial"/>
                <w:b/>
                <w:bCs/>
                <w:sz w:val="16"/>
                <w:szCs w:val="16"/>
              </w:rPr>
            </w:pPr>
          </w:p>
          <w:p w14:paraId="48D64370" w14:textId="77777777" w:rsidR="00261FC1" w:rsidRDefault="00261FC1">
            <w:pPr>
              <w:snapToGrid w:val="0"/>
              <w:ind w:left="170" w:right="170"/>
              <w:jc w:val="both"/>
              <w:rPr>
                <w:rFonts w:ascii="Arial" w:hAnsi="Arial" w:cs="Arial"/>
                <w:b/>
                <w:bCs/>
                <w:sz w:val="16"/>
                <w:szCs w:val="16"/>
              </w:rPr>
            </w:pPr>
          </w:p>
          <w:p w14:paraId="48D64371" w14:textId="77777777" w:rsidR="00261FC1" w:rsidRDefault="00261FC1">
            <w:pPr>
              <w:snapToGrid w:val="0"/>
              <w:ind w:left="170" w:right="170"/>
              <w:jc w:val="both"/>
              <w:rPr>
                <w:rFonts w:ascii="Arial" w:hAnsi="Arial" w:cs="Arial"/>
                <w:b/>
                <w:bCs/>
                <w:sz w:val="16"/>
                <w:szCs w:val="16"/>
              </w:rPr>
            </w:pPr>
          </w:p>
          <w:p w14:paraId="48D64372" w14:textId="77777777" w:rsidR="00261FC1" w:rsidRDefault="00261FC1">
            <w:pPr>
              <w:snapToGrid w:val="0"/>
              <w:ind w:left="170" w:right="170"/>
              <w:jc w:val="both"/>
              <w:rPr>
                <w:rFonts w:ascii="Arial" w:hAnsi="Arial" w:cs="Arial"/>
                <w:b/>
                <w:bCs/>
                <w:sz w:val="16"/>
                <w:szCs w:val="16"/>
              </w:rPr>
            </w:pPr>
          </w:p>
          <w:p w14:paraId="48D64373"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8D64374" w14:textId="77777777" w:rsidR="00261FC1" w:rsidRDefault="00261FC1">
            <w:pPr>
              <w:snapToGrid w:val="0"/>
              <w:jc w:val="both"/>
              <w:rPr>
                <w:rFonts w:ascii="Arial" w:hAnsi="Arial" w:cs="Arial"/>
                <w:b/>
                <w:bCs/>
              </w:rPr>
            </w:pPr>
          </w:p>
        </w:tc>
      </w:tr>
      <w:tr w:rsidR="00E83C20" w14:paraId="48D6437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D64376" w14:textId="77777777" w:rsidR="00E83C20" w:rsidRDefault="00E83C20" w:rsidP="00D4627D">
            <w:pPr>
              <w:pStyle w:val="fcase1ertab"/>
              <w:snapToGrid w:val="0"/>
              <w:rPr>
                <w:rFonts w:ascii="Arial" w:hAnsi="Arial" w:cs="Arial"/>
                <w:b/>
                <w:bCs/>
                <w:sz w:val="18"/>
                <w:szCs w:val="18"/>
              </w:rPr>
            </w:pPr>
          </w:p>
          <w:p w14:paraId="48D64377"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163055">
              <w:rPr>
                <w:rFonts w:ascii="Arial" w:hAnsi="Arial" w:cs="Arial"/>
              </w:rPr>
            </w:r>
            <w:r w:rsidR="00163055">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48D64378"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8D64379" w14:textId="77777777" w:rsidR="00E83C20" w:rsidRDefault="00E83C20" w:rsidP="00D4627D">
            <w:pPr>
              <w:snapToGrid w:val="0"/>
              <w:ind w:left="170" w:right="170"/>
              <w:jc w:val="both"/>
              <w:rPr>
                <w:rFonts w:ascii="Arial" w:hAnsi="Arial" w:cs="Arial"/>
                <w:b/>
                <w:bCs/>
                <w:sz w:val="16"/>
                <w:szCs w:val="16"/>
              </w:rPr>
            </w:pPr>
          </w:p>
          <w:p w14:paraId="48D6437A"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48D6437B" w14:textId="77777777" w:rsidR="00E83C20" w:rsidRDefault="00E83C20" w:rsidP="00D4627D">
            <w:pPr>
              <w:snapToGrid w:val="0"/>
              <w:ind w:left="170" w:right="170"/>
              <w:jc w:val="both"/>
              <w:rPr>
                <w:rFonts w:ascii="Arial" w:hAnsi="Arial" w:cs="Arial"/>
                <w:b/>
                <w:bCs/>
                <w:sz w:val="16"/>
                <w:szCs w:val="16"/>
              </w:rPr>
            </w:pPr>
          </w:p>
          <w:p w14:paraId="48D6437C" w14:textId="77777777" w:rsidR="00E83C20" w:rsidRDefault="00E83C20" w:rsidP="00D4627D">
            <w:pPr>
              <w:snapToGrid w:val="0"/>
              <w:ind w:left="170" w:right="170"/>
              <w:jc w:val="both"/>
              <w:rPr>
                <w:rFonts w:ascii="Arial" w:hAnsi="Arial" w:cs="Arial"/>
                <w:b/>
                <w:bCs/>
                <w:sz w:val="16"/>
                <w:szCs w:val="16"/>
              </w:rPr>
            </w:pPr>
          </w:p>
          <w:p w14:paraId="48D6437D"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8D6437E" w14:textId="77777777" w:rsidR="00E83C20" w:rsidRDefault="00E83C20" w:rsidP="00D4627D">
            <w:pPr>
              <w:snapToGrid w:val="0"/>
              <w:jc w:val="both"/>
              <w:rPr>
                <w:rFonts w:ascii="Arial" w:hAnsi="Arial" w:cs="Arial"/>
                <w:b/>
                <w:bCs/>
              </w:rPr>
            </w:pPr>
          </w:p>
        </w:tc>
      </w:tr>
    </w:tbl>
    <w:p w14:paraId="48D64380" w14:textId="77777777" w:rsidR="00261FC1" w:rsidRDefault="00261FC1" w:rsidP="00D21AD8">
      <w:pPr>
        <w:tabs>
          <w:tab w:val="left" w:pos="-142"/>
          <w:tab w:val="left" w:pos="4111"/>
        </w:tabs>
        <w:rPr>
          <w:rFonts w:ascii="Arial" w:hAnsi="Arial" w:cs="Arial"/>
          <w:b/>
          <w:bCs/>
          <w:sz w:val="22"/>
          <w:szCs w:val="22"/>
        </w:rPr>
      </w:pPr>
    </w:p>
    <w:p w14:paraId="48D64381"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8D64383" w14:textId="77777777" w:rsidTr="005C765E">
        <w:tc>
          <w:tcPr>
            <w:tcW w:w="10344" w:type="dxa"/>
            <w:shd w:val="clear" w:color="auto" w:fill="66CCFF"/>
          </w:tcPr>
          <w:p w14:paraId="48D64382"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8D64384" w14:textId="77777777" w:rsidR="00D21AD8" w:rsidRDefault="00D21AD8" w:rsidP="00D21AD8">
      <w:pPr>
        <w:tabs>
          <w:tab w:val="left" w:pos="-142"/>
          <w:tab w:val="left" w:pos="4111"/>
        </w:tabs>
        <w:rPr>
          <w:rFonts w:ascii="Arial" w:hAnsi="Arial" w:cs="Arial"/>
          <w:b/>
          <w:bCs/>
          <w:sz w:val="22"/>
          <w:szCs w:val="22"/>
        </w:rPr>
      </w:pPr>
    </w:p>
    <w:p w14:paraId="48D64385"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48D6438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8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8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89" w14:textId="77777777" w:rsidR="002611DA" w:rsidRDefault="002611DA">
      <w:pPr>
        <w:suppressAutoHyphens w:val="0"/>
        <w:rPr>
          <w:rFonts w:ascii="Arial" w:hAnsi="Arial" w:cs="Arial"/>
        </w:rPr>
      </w:pPr>
      <w:r>
        <w:rPr>
          <w:rFonts w:ascii="Arial" w:hAnsi="Arial" w:cs="Arial"/>
        </w:rPr>
        <w:br w:type="page"/>
      </w:r>
    </w:p>
    <w:p w14:paraId="48D6438A"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8D6438C" w14:textId="77777777" w:rsidTr="00261FC1">
        <w:tc>
          <w:tcPr>
            <w:tcW w:w="10331" w:type="dxa"/>
            <w:shd w:val="clear" w:color="auto" w:fill="66CCFF"/>
          </w:tcPr>
          <w:p w14:paraId="48D6438B"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48D6438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8D6438E"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48D6438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90"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91"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92" w14:textId="77777777" w:rsidR="00C56C9E" w:rsidRDefault="00C56C9E">
      <w:pPr>
        <w:pStyle w:val="En-tte"/>
        <w:tabs>
          <w:tab w:val="clear" w:pos="4536"/>
          <w:tab w:val="clear" w:pos="9072"/>
          <w:tab w:val="left" w:pos="0"/>
          <w:tab w:val="left" w:pos="2160"/>
        </w:tabs>
        <w:rPr>
          <w:rFonts w:ascii="Arial" w:hAnsi="Arial" w:cs="Arial"/>
          <w:b/>
          <w:bCs/>
        </w:rPr>
      </w:pPr>
    </w:p>
    <w:p w14:paraId="48D64393"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48D6439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8D6439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8D6439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8D6439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8D6439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8D6439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8D6439F"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8D6439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8D6439B" w14:textId="77777777" w:rsidR="00472B25" w:rsidRDefault="00472B25">
            <w:pPr>
              <w:tabs>
                <w:tab w:val="left" w:pos="864"/>
              </w:tabs>
              <w:snapToGrid w:val="0"/>
              <w:spacing w:before="120" w:after="120"/>
              <w:rPr>
                <w:rFonts w:ascii="Arial" w:hAnsi="Arial" w:cs="Arial"/>
                <w:sz w:val="16"/>
                <w:szCs w:val="16"/>
              </w:rPr>
            </w:pPr>
          </w:p>
          <w:p w14:paraId="48D6439C"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8D6439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8D6439E" w14:textId="77777777" w:rsidR="00472B25" w:rsidRDefault="00472B25">
            <w:pPr>
              <w:tabs>
                <w:tab w:val="left" w:pos="864"/>
              </w:tabs>
              <w:snapToGrid w:val="0"/>
              <w:spacing w:before="120" w:after="120"/>
              <w:jc w:val="right"/>
              <w:rPr>
                <w:rFonts w:ascii="Arial" w:hAnsi="Arial" w:cs="Arial"/>
                <w:sz w:val="16"/>
                <w:szCs w:val="16"/>
              </w:rPr>
            </w:pPr>
          </w:p>
        </w:tc>
      </w:tr>
      <w:tr w:rsidR="00472B25" w14:paraId="48D643A7" w14:textId="77777777">
        <w:trPr>
          <w:trHeight w:val="737"/>
        </w:trPr>
        <w:tc>
          <w:tcPr>
            <w:tcW w:w="2566" w:type="dxa"/>
            <w:tcBorders>
              <w:left w:val="single" w:sz="8" w:space="0" w:color="000000"/>
              <w:bottom w:val="single" w:sz="8" w:space="0" w:color="000000"/>
            </w:tcBorders>
            <w:shd w:val="clear" w:color="auto" w:fill="auto"/>
          </w:tcPr>
          <w:p w14:paraId="48D643A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48D643A1" w14:textId="77777777" w:rsidR="00472B25" w:rsidRDefault="00472B25">
            <w:pPr>
              <w:tabs>
                <w:tab w:val="left" w:pos="864"/>
              </w:tabs>
              <w:snapToGrid w:val="0"/>
              <w:spacing w:before="120" w:after="120"/>
              <w:rPr>
                <w:rFonts w:ascii="Arial" w:hAnsi="Arial" w:cs="Arial"/>
                <w:sz w:val="16"/>
                <w:szCs w:val="16"/>
              </w:rPr>
            </w:pPr>
          </w:p>
          <w:p w14:paraId="48D643A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8D643A3" w14:textId="77777777" w:rsidR="00472B25" w:rsidRDefault="00472B25">
            <w:pPr>
              <w:tabs>
                <w:tab w:val="left" w:pos="864"/>
              </w:tabs>
              <w:snapToGrid w:val="0"/>
              <w:spacing w:before="120" w:after="120"/>
              <w:jc w:val="right"/>
              <w:rPr>
                <w:rFonts w:ascii="Arial" w:hAnsi="Arial" w:cs="Arial"/>
                <w:sz w:val="16"/>
                <w:szCs w:val="16"/>
              </w:rPr>
            </w:pPr>
          </w:p>
          <w:p w14:paraId="48D643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8D643A5" w14:textId="77777777" w:rsidR="00472B25" w:rsidRDefault="00472B25">
            <w:pPr>
              <w:tabs>
                <w:tab w:val="left" w:pos="864"/>
              </w:tabs>
              <w:snapToGrid w:val="0"/>
              <w:spacing w:before="120" w:after="120"/>
              <w:jc w:val="right"/>
              <w:rPr>
                <w:rFonts w:ascii="Arial" w:hAnsi="Arial" w:cs="Arial"/>
                <w:sz w:val="16"/>
                <w:szCs w:val="16"/>
              </w:rPr>
            </w:pPr>
          </w:p>
          <w:p w14:paraId="48D643A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8D643A8" w14:textId="77777777" w:rsidR="00472B25" w:rsidRDefault="00472B25">
      <w:pPr>
        <w:tabs>
          <w:tab w:val="left" w:pos="864"/>
        </w:tabs>
        <w:jc w:val="both"/>
        <w:rPr>
          <w:rFonts w:ascii="Arial" w:hAnsi="Arial" w:cs="Arial"/>
        </w:rPr>
      </w:pPr>
    </w:p>
    <w:p w14:paraId="48D643A9" w14:textId="77777777" w:rsidR="00E657EE" w:rsidRDefault="00E657EE">
      <w:pPr>
        <w:tabs>
          <w:tab w:val="left" w:pos="864"/>
        </w:tabs>
        <w:jc w:val="both"/>
        <w:rPr>
          <w:rFonts w:ascii="Arial" w:hAnsi="Arial" w:cs="Arial"/>
        </w:rPr>
      </w:pPr>
    </w:p>
    <w:p w14:paraId="48D643A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48D643AB"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48D643A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163055">
        <w:fldChar w:fldCharType="separate"/>
      </w:r>
      <w:r>
        <w:fldChar w:fldCharType="end"/>
      </w:r>
      <w:r>
        <w:t xml:space="preserve">  </w:t>
      </w:r>
    </w:p>
    <w:p w14:paraId="48D643AD"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48D643AE"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8D643B0" w14:textId="77777777" w:rsidTr="00224E9C">
        <w:tc>
          <w:tcPr>
            <w:tcW w:w="10331" w:type="dxa"/>
            <w:shd w:val="clear" w:color="auto" w:fill="66CCFF"/>
          </w:tcPr>
          <w:p w14:paraId="48D643AF"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8D643B1"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8D643B2"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48D643B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B4"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B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B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D643B7" w14:textId="77777777" w:rsidR="00614607" w:rsidRDefault="00614607">
      <w:pPr>
        <w:pStyle w:val="En-tte"/>
        <w:tabs>
          <w:tab w:val="clear" w:pos="4536"/>
          <w:tab w:val="clear" w:pos="9072"/>
          <w:tab w:val="left" w:pos="864"/>
        </w:tabs>
        <w:rPr>
          <w:rFonts w:ascii="Arial" w:hAnsi="Arial" w:cs="Arial"/>
        </w:rPr>
      </w:pPr>
    </w:p>
    <w:p w14:paraId="48D643B8"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D643BA" w14:textId="77777777">
        <w:tc>
          <w:tcPr>
            <w:tcW w:w="10331" w:type="dxa"/>
            <w:shd w:val="clear" w:color="auto" w:fill="66CCFF"/>
          </w:tcPr>
          <w:p w14:paraId="48D643B9"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48D643B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48D643BC" w14:textId="77777777" w:rsidR="00472B25" w:rsidRDefault="00472B25">
      <w:pPr>
        <w:tabs>
          <w:tab w:val="left" w:pos="576"/>
        </w:tabs>
        <w:rPr>
          <w:rFonts w:ascii="Arial" w:hAnsi="Arial" w:cs="Arial"/>
          <w:iCs/>
        </w:rPr>
      </w:pPr>
    </w:p>
    <w:p w14:paraId="48D643BD"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48D643BE"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8D643BF" w14:textId="77777777" w:rsidR="00472B25" w:rsidRDefault="00472B25">
      <w:pPr>
        <w:pStyle w:val="En-tte"/>
        <w:tabs>
          <w:tab w:val="clear" w:pos="4536"/>
          <w:tab w:val="clear" w:pos="9072"/>
          <w:tab w:val="left" w:pos="864"/>
        </w:tabs>
        <w:rPr>
          <w:rFonts w:ascii="Arial" w:hAnsi="Arial" w:cs="Arial"/>
        </w:rPr>
      </w:pPr>
    </w:p>
    <w:p w14:paraId="48D643C0" w14:textId="77777777" w:rsidR="006A5F71" w:rsidRDefault="006A5F71">
      <w:pPr>
        <w:pStyle w:val="En-tte"/>
        <w:tabs>
          <w:tab w:val="clear" w:pos="4536"/>
          <w:tab w:val="clear" w:pos="9072"/>
          <w:tab w:val="left" w:pos="864"/>
        </w:tabs>
        <w:rPr>
          <w:rFonts w:ascii="Arial" w:hAnsi="Arial" w:cs="Arial"/>
        </w:rPr>
      </w:pPr>
    </w:p>
    <w:p w14:paraId="48D643C1" w14:textId="77777777" w:rsidR="002611DA" w:rsidRDefault="002611DA">
      <w:pPr>
        <w:suppressAutoHyphens w:val="0"/>
        <w:rPr>
          <w:rFonts w:ascii="Arial" w:hAnsi="Arial" w:cs="Arial"/>
        </w:rPr>
      </w:pPr>
      <w:r>
        <w:rPr>
          <w:rFonts w:ascii="Arial" w:hAnsi="Arial" w:cs="Arial"/>
        </w:rPr>
        <w:br w:type="page"/>
      </w:r>
    </w:p>
    <w:p w14:paraId="48D643C2"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D643C4" w14:textId="77777777">
        <w:tc>
          <w:tcPr>
            <w:tcW w:w="10331" w:type="dxa"/>
            <w:shd w:val="clear" w:color="auto" w:fill="66CCFF"/>
          </w:tcPr>
          <w:p w14:paraId="48D643C3"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48D643C5" w14:textId="77777777" w:rsidR="00472B25" w:rsidRDefault="00472B25">
      <w:pPr>
        <w:tabs>
          <w:tab w:val="left" w:pos="426"/>
        </w:tabs>
        <w:jc w:val="both"/>
        <w:rPr>
          <w:rFonts w:ascii="Arial" w:hAnsi="Arial" w:cs="Arial"/>
          <w:spacing w:val="-10"/>
        </w:rPr>
      </w:pPr>
    </w:p>
    <w:p w14:paraId="48D643C6" w14:textId="77777777" w:rsidR="00472B25" w:rsidRDefault="00472B25">
      <w:pPr>
        <w:tabs>
          <w:tab w:val="left" w:pos="426"/>
        </w:tabs>
        <w:jc w:val="both"/>
        <w:rPr>
          <w:rFonts w:ascii="Arial" w:hAnsi="Arial" w:cs="Arial"/>
          <w:spacing w:val="-10"/>
        </w:rPr>
      </w:pPr>
    </w:p>
    <w:p w14:paraId="48D643C7"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48D643C8" w14:textId="77777777" w:rsidR="00472B25" w:rsidRDefault="00472B25">
      <w:pPr>
        <w:tabs>
          <w:tab w:val="left" w:pos="426"/>
        </w:tabs>
        <w:jc w:val="both"/>
        <w:rPr>
          <w:rFonts w:ascii="Arial" w:hAnsi="Arial" w:cs="Arial"/>
          <w:spacing w:val="-10"/>
        </w:rPr>
      </w:pPr>
    </w:p>
    <w:p w14:paraId="48D643C9" w14:textId="77777777" w:rsidR="0013398C" w:rsidRDefault="0013398C">
      <w:pPr>
        <w:tabs>
          <w:tab w:val="left" w:pos="426"/>
        </w:tabs>
        <w:jc w:val="both"/>
        <w:rPr>
          <w:rFonts w:ascii="Arial" w:hAnsi="Arial" w:cs="Arial"/>
          <w:spacing w:val="-10"/>
        </w:rPr>
      </w:pPr>
    </w:p>
    <w:p w14:paraId="48D643CA" w14:textId="77777777" w:rsidR="00472B25" w:rsidRDefault="00472B25">
      <w:pPr>
        <w:tabs>
          <w:tab w:val="left" w:pos="426"/>
        </w:tabs>
        <w:jc w:val="both"/>
        <w:rPr>
          <w:rFonts w:ascii="Arial" w:hAnsi="Arial" w:cs="Arial"/>
          <w:spacing w:val="-10"/>
        </w:rPr>
      </w:pPr>
    </w:p>
    <w:p w14:paraId="48D643CB" w14:textId="77777777" w:rsidR="00472B25" w:rsidRDefault="00472B25">
      <w:pPr>
        <w:tabs>
          <w:tab w:val="left" w:pos="426"/>
        </w:tabs>
        <w:jc w:val="both"/>
        <w:rPr>
          <w:rFonts w:ascii="Arial" w:hAnsi="Arial" w:cs="Arial"/>
          <w:spacing w:val="-10"/>
        </w:rPr>
      </w:pPr>
    </w:p>
    <w:p w14:paraId="48D643CC"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8D643CD" w14:textId="77777777" w:rsidR="00472B25" w:rsidRPr="0013398C" w:rsidRDefault="00472B25">
      <w:pPr>
        <w:tabs>
          <w:tab w:val="left" w:pos="426"/>
        </w:tabs>
        <w:jc w:val="both"/>
        <w:rPr>
          <w:rFonts w:ascii="Arial" w:hAnsi="Arial" w:cs="Arial"/>
          <w:spacing w:val="-10"/>
          <w:sz w:val="22"/>
          <w:szCs w:val="22"/>
        </w:rPr>
      </w:pPr>
    </w:p>
    <w:p w14:paraId="48D643CE" w14:textId="77777777" w:rsidR="00472B25" w:rsidRDefault="00472B25">
      <w:pPr>
        <w:tabs>
          <w:tab w:val="left" w:pos="576"/>
        </w:tabs>
        <w:rPr>
          <w:rFonts w:ascii="Arial" w:hAnsi="Arial" w:cs="Arial"/>
        </w:rPr>
      </w:pPr>
    </w:p>
    <w:p w14:paraId="48D643CF" w14:textId="77777777" w:rsidR="00472B25" w:rsidRDefault="00472B25">
      <w:pPr>
        <w:jc w:val="both"/>
        <w:rPr>
          <w:rFonts w:ascii="Arial" w:hAnsi="Arial" w:cs="Arial"/>
        </w:rPr>
      </w:pPr>
    </w:p>
    <w:p w14:paraId="48D643D0" w14:textId="77777777" w:rsidR="00B80B6A" w:rsidRDefault="00B80B6A">
      <w:pPr>
        <w:jc w:val="both"/>
        <w:rPr>
          <w:rFonts w:ascii="Arial" w:hAnsi="Arial" w:cs="Arial"/>
        </w:rPr>
      </w:pPr>
    </w:p>
    <w:p w14:paraId="48D643D1" w14:textId="77777777" w:rsidR="00B80B6A" w:rsidRDefault="00B80B6A">
      <w:pPr>
        <w:jc w:val="both"/>
        <w:rPr>
          <w:rFonts w:ascii="Arial" w:hAnsi="Arial" w:cs="Arial"/>
        </w:rPr>
      </w:pPr>
    </w:p>
    <w:p w14:paraId="48D643D2" w14:textId="77777777" w:rsidR="00B80B6A" w:rsidRDefault="00B80B6A">
      <w:pPr>
        <w:jc w:val="both"/>
        <w:rPr>
          <w:rFonts w:ascii="Arial" w:hAnsi="Arial" w:cs="Arial"/>
        </w:rPr>
      </w:pPr>
    </w:p>
    <w:p w14:paraId="48D643D3" w14:textId="77777777" w:rsidR="00B80B6A" w:rsidRDefault="00B80B6A">
      <w:pPr>
        <w:jc w:val="both"/>
        <w:rPr>
          <w:rFonts w:ascii="Arial" w:hAnsi="Arial" w:cs="Arial"/>
        </w:rPr>
      </w:pPr>
    </w:p>
    <w:p w14:paraId="48D643D4" w14:textId="77777777" w:rsidR="00B80B6A" w:rsidRDefault="00B80B6A">
      <w:pPr>
        <w:jc w:val="both"/>
        <w:rPr>
          <w:rFonts w:ascii="Arial" w:hAnsi="Arial" w:cs="Arial"/>
        </w:rPr>
      </w:pPr>
    </w:p>
    <w:p w14:paraId="48D643D5" w14:textId="77777777" w:rsidR="00B80B6A" w:rsidRDefault="00B80B6A">
      <w:pPr>
        <w:jc w:val="both"/>
        <w:rPr>
          <w:rFonts w:ascii="Arial" w:hAnsi="Arial" w:cs="Arial"/>
        </w:rPr>
      </w:pPr>
    </w:p>
    <w:p w14:paraId="48D643D6" w14:textId="77777777" w:rsidR="00B80B6A" w:rsidRDefault="00B80B6A">
      <w:pPr>
        <w:jc w:val="both"/>
        <w:rPr>
          <w:rFonts w:ascii="Arial" w:hAnsi="Arial" w:cs="Arial"/>
        </w:rPr>
      </w:pPr>
    </w:p>
    <w:p w14:paraId="48D643D7" w14:textId="77777777" w:rsidR="00B80B6A" w:rsidRDefault="00B80B6A">
      <w:pPr>
        <w:jc w:val="both"/>
        <w:rPr>
          <w:rFonts w:ascii="Arial" w:hAnsi="Arial" w:cs="Arial"/>
        </w:rPr>
      </w:pPr>
    </w:p>
    <w:p w14:paraId="48D643D8" w14:textId="77777777" w:rsidR="00B80B6A" w:rsidRDefault="00B80B6A">
      <w:pPr>
        <w:jc w:val="both"/>
        <w:rPr>
          <w:rFonts w:ascii="Arial" w:hAnsi="Arial" w:cs="Arial"/>
        </w:rPr>
      </w:pPr>
    </w:p>
    <w:p w14:paraId="48D643D9" w14:textId="77777777" w:rsidR="00B80B6A" w:rsidRDefault="00B80B6A">
      <w:pPr>
        <w:jc w:val="both"/>
        <w:rPr>
          <w:rFonts w:ascii="Arial" w:hAnsi="Arial" w:cs="Arial"/>
        </w:rPr>
      </w:pPr>
    </w:p>
    <w:p w14:paraId="48D643DA" w14:textId="77777777" w:rsidR="00B80B6A" w:rsidRDefault="00B80B6A">
      <w:pPr>
        <w:jc w:val="both"/>
        <w:rPr>
          <w:rFonts w:ascii="Arial" w:hAnsi="Arial" w:cs="Arial"/>
        </w:rPr>
      </w:pPr>
    </w:p>
    <w:p w14:paraId="48D643DB" w14:textId="77777777" w:rsidR="00B80B6A" w:rsidRDefault="00B80B6A">
      <w:pPr>
        <w:jc w:val="both"/>
        <w:rPr>
          <w:rFonts w:ascii="Arial" w:hAnsi="Arial" w:cs="Arial"/>
        </w:rPr>
      </w:pPr>
    </w:p>
    <w:p w14:paraId="48D643DC" w14:textId="77777777" w:rsidR="00B80B6A" w:rsidRDefault="00B80B6A">
      <w:pPr>
        <w:jc w:val="both"/>
        <w:rPr>
          <w:rFonts w:ascii="Arial" w:hAnsi="Arial" w:cs="Arial"/>
        </w:rPr>
      </w:pPr>
    </w:p>
    <w:p w14:paraId="48D643DD" w14:textId="77777777" w:rsidR="00B80B6A" w:rsidRDefault="00B80B6A">
      <w:pPr>
        <w:jc w:val="both"/>
        <w:rPr>
          <w:rFonts w:ascii="Arial" w:hAnsi="Arial" w:cs="Arial"/>
        </w:rPr>
      </w:pPr>
    </w:p>
    <w:p w14:paraId="48D643DE" w14:textId="77777777" w:rsidR="00B80B6A" w:rsidRDefault="00B80B6A">
      <w:pPr>
        <w:jc w:val="both"/>
        <w:rPr>
          <w:rFonts w:ascii="Arial" w:hAnsi="Arial" w:cs="Arial"/>
        </w:rPr>
      </w:pPr>
    </w:p>
    <w:p w14:paraId="48D643DF" w14:textId="77777777" w:rsidR="00B80B6A" w:rsidRDefault="00B80B6A">
      <w:pPr>
        <w:jc w:val="both"/>
        <w:rPr>
          <w:rFonts w:ascii="Arial" w:hAnsi="Arial" w:cs="Arial"/>
        </w:rPr>
      </w:pPr>
    </w:p>
    <w:p w14:paraId="48D643E0" w14:textId="77777777" w:rsidR="00B80B6A" w:rsidRDefault="00B80B6A">
      <w:pPr>
        <w:jc w:val="both"/>
        <w:rPr>
          <w:rFonts w:ascii="Arial" w:hAnsi="Arial" w:cs="Arial"/>
        </w:rPr>
      </w:pPr>
    </w:p>
    <w:p w14:paraId="48D643E1" w14:textId="77777777" w:rsidR="00B71E45" w:rsidRDefault="00B71E45">
      <w:pPr>
        <w:jc w:val="both"/>
        <w:rPr>
          <w:rFonts w:ascii="Arial" w:hAnsi="Arial" w:cs="Arial"/>
        </w:rPr>
      </w:pPr>
    </w:p>
    <w:p w14:paraId="48D643E2" w14:textId="77777777" w:rsidR="00B71E45" w:rsidRDefault="00B71E45">
      <w:pPr>
        <w:jc w:val="both"/>
        <w:rPr>
          <w:rFonts w:ascii="Arial" w:hAnsi="Arial" w:cs="Arial"/>
        </w:rPr>
      </w:pPr>
    </w:p>
    <w:p w14:paraId="48D643E3" w14:textId="77777777" w:rsidR="00B71E45" w:rsidRDefault="00B71E45">
      <w:pPr>
        <w:jc w:val="both"/>
        <w:rPr>
          <w:rFonts w:ascii="Arial" w:hAnsi="Arial" w:cs="Arial"/>
        </w:rPr>
      </w:pPr>
    </w:p>
    <w:p w14:paraId="48D643E4" w14:textId="77777777" w:rsidR="00B71E45" w:rsidRDefault="00B71E45">
      <w:pPr>
        <w:jc w:val="both"/>
        <w:rPr>
          <w:rFonts w:ascii="Arial" w:hAnsi="Arial" w:cs="Arial"/>
        </w:rPr>
      </w:pPr>
    </w:p>
    <w:p w14:paraId="48D643E5" w14:textId="77777777" w:rsidR="00B80B6A" w:rsidRDefault="00B80B6A">
      <w:pPr>
        <w:jc w:val="both"/>
        <w:rPr>
          <w:rFonts w:ascii="Arial" w:hAnsi="Arial" w:cs="Arial"/>
        </w:rPr>
      </w:pPr>
    </w:p>
    <w:p w14:paraId="48D643E6" w14:textId="77777777" w:rsidR="00B71E45" w:rsidRDefault="00B71E45">
      <w:pPr>
        <w:jc w:val="both"/>
        <w:rPr>
          <w:rFonts w:ascii="Arial" w:hAnsi="Arial" w:cs="Arial"/>
        </w:rPr>
      </w:pPr>
    </w:p>
    <w:p w14:paraId="48D643E7" w14:textId="77777777" w:rsidR="00B71E45" w:rsidRDefault="00B71E45">
      <w:pPr>
        <w:jc w:val="both"/>
        <w:rPr>
          <w:rFonts w:ascii="Arial" w:hAnsi="Arial" w:cs="Arial"/>
        </w:rPr>
      </w:pPr>
    </w:p>
    <w:p w14:paraId="48D643E8" w14:textId="77777777" w:rsidR="00B71E45" w:rsidRDefault="00B71E45">
      <w:pPr>
        <w:jc w:val="both"/>
        <w:rPr>
          <w:rFonts w:ascii="Arial" w:hAnsi="Arial" w:cs="Arial"/>
        </w:rPr>
      </w:pPr>
    </w:p>
    <w:p w14:paraId="48D643E9" w14:textId="77777777" w:rsidR="00B71E45" w:rsidRDefault="00B71E45">
      <w:pPr>
        <w:jc w:val="both"/>
        <w:rPr>
          <w:rFonts w:ascii="Arial" w:hAnsi="Arial" w:cs="Arial"/>
        </w:rPr>
      </w:pPr>
    </w:p>
    <w:p w14:paraId="48D643EA" w14:textId="77777777" w:rsidR="00B71E45" w:rsidRDefault="00B71E45">
      <w:pPr>
        <w:jc w:val="both"/>
        <w:rPr>
          <w:rFonts w:ascii="Arial" w:hAnsi="Arial" w:cs="Arial"/>
        </w:rPr>
      </w:pPr>
    </w:p>
    <w:p w14:paraId="48D643EB" w14:textId="77777777" w:rsidR="00B71E45" w:rsidRDefault="00B71E45">
      <w:pPr>
        <w:jc w:val="both"/>
        <w:rPr>
          <w:rFonts w:ascii="Arial" w:hAnsi="Arial" w:cs="Arial"/>
        </w:rPr>
      </w:pPr>
    </w:p>
    <w:p w14:paraId="48D643EC" w14:textId="77777777" w:rsidR="00B71E45" w:rsidRDefault="00B71E45">
      <w:pPr>
        <w:jc w:val="both"/>
        <w:rPr>
          <w:rFonts w:ascii="Arial" w:hAnsi="Arial" w:cs="Arial"/>
        </w:rPr>
      </w:pPr>
    </w:p>
    <w:p w14:paraId="48D643ED" w14:textId="77777777" w:rsidR="00B71E45" w:rsidRDefault="00B71E45">
      <w:pPr>
        <w:jc w:val="both"/>
        <w:rPr>
          <w:rFonts w:ascii="Arial" w:hAnsi="Arial" w:cs="Arial"/>
        </w:rPr>
      </w:pPr>
    </w:p>
    <w:p w14:paraId="48D643EE" w14:textId="77777777" w:rsidR="00B71E45" w:rsidRDefault="00B71E45">
      <w:pPr>
        <w:jc w:val="both"/>
        <w:rPr>
          <w:rFonts w:ascii="Arial" w:hAnsi="Arial" w:cs="Arial"/>
        </w:rPr>
      </w:pPr>
    </w:p>
    <w:p w14:paraId="48D643EF" w14:textId="77777777" w:rsidR="00B71E45" w:rsidRDefault="00B71E45">
      <w:pPr>
        <w:jc w:val="both"/>
        <w:rPr>
          <w:rFonts w:ascii="Arial" w:hAnsi="Arial" w:cs="Arial"/>
        </w:rPr>
      </w:pPr>
    </w:p>
    <w:p w14:paraId="48D643F0" w14:textId="77777777" w:rsidR="00B71E45" w:rsidRDefault="00B71E45">
      <w:pPr>
        <w:jc w:val="both"/>
        <w:rPr>
          <w:rFonts w:ascii="Arial" w:hAnsi="Arial" w:cs="Arial"/>
        </w:rPr>
      </w:pPr>
    </w:p>
    <w:p w14:paraId="48D643F1" w14:textId="77777777" w:rsidR="00B71E45" w:rsidRDefault="00B71E45">
      <w:pPr>
        <w:jc w:val="both"/>
        <w:rPr>
          <w:rFonts w:ascii="Arial" w:hAnsi="Arial" w:cs="Arial"/>
        </w:rPr>
      </w:pPr>
    </w:p>
    <w:p w14:paraId="48D643F2" w14:textId="77777777" w:rsidR="00B71E45" w:rsidRDefault="00B71E45">
      <w:pPr>
        <w:jc w:val="both"/>
        <w:rPr>
          <w:rFonts w:ascii="Arial" w:hAnsi="Arial" w:cs="Arial"/>
        </w:rPr>
      </w:pPr>
    </w:p>
    <w:p w14:paraId="48D643F3" w14:textId="77777777" w:rsidR="00B71E45" w:rsidRDefault="00B71E45">
      <w:pPr>
        <w:jc w:val="both"/>
        <w:rPr>
          <w:rFonts w:ascii="Arial" w:hAnsi="Arial" w:cs="Arial"/>
        </w:rPr>
      </w:pPr>
    </w:p>
    <w:p w14:paraId="48D643F4" w14:textId="77777777" w:rsidR="00B71E45" w:rsidRDefault="00B71E45">
      <w:pPr>
        <w:jc w:val="both"/>
        <w:rPr>
          <w:rFonts w:ascii="Arial" w:hAnsi="Arial" w:cs="Arial"/>
        </w:rPr>
      </w:pPr>
    </w:p>
    <w:p w14:paraId="48D643F5" w14:textId="77777777" w:rsidR="00B71E45" w:rsidRDefault="00B71E45">
      <w:pPr>
        <w:jc w:val="both"/>
        <w:rPr>
          <w:rFonts w:ascii="Arial" w:hAnsi="Arial" w:cs="Arial"/>
        </w:rPr>
      </w:pPr>
    </w:p>
    <w:p w14:paraId="48D643F6" w14:textId="77777777" w:rsidR="00B71E45" w:rsidRDefault="00B71E45">
      <w:pPr>
        <w:jc w:val="both"/>
        <w:rPr>
          <w:rFonts w:ascii="Arial" w:hAnsi="Arial" w:cs="Arial"/>
        </w:rPr>
      </w:pPr>
    </w:p>
    <w:p w14:paraId="48D643F7" w14:textId="77777777" w:rsidR="00B71E45" w:rsidRDefault="00B71E45">
      <w:pPr>
        <w:jc w:val="both"/>
        <w:rPr>
          <w:rFonts w:ascii="Arial" w:hAnsi="Arial" w:cs="Arial"/>
        </w:rPr>
      </w:pPr>
    </w:p>
    <w:p w14:paraId="48D643F8" w14:textId="77777777" w:rsidR="00B71E45" w:rsidRDefault="00B71E45">
      <w:pPr>
        <w:jc w:val="both"/>
        <w:rPr>
          <w:rFonts w:ascii="Arial" w:hAnsi="Arial" w:cs="Arial"/>
        </w:rPr>
      </w:pPr>
    </w:p>
    <w:p w14:paraId="48D643F9" w14:textId="77777777" w:rsidR="00B71E45" w:rsidRDefault="00B71E45">
      <w:pPr>
        <w:jc w:val="both"/>
        <w:rPr>
          <w:rFonts w:ascii="Arial" w:hAnsi="Arial" w:cs="Arial"/>
        </w:rPr>
      </w:pPr>
    </w:p>
    <w:p w14:paraId="48D643FA" w14:textId="77777777" w:rsidR="00B71E45" w:rsidRDefault="00B71E45">
      <w:pPr>
        <w:jc w:val="both"/>
        <w:rPr>
          <w:rFonts w:ascii="Arial" w:hAnsi="Arial" w:cs="Arial"/>
        </w:rPr>
      </w:pPr>
    </w:p>
    <w:p w14:paraId="48D643FB" w14:textId="77777777" w:rsidR="00B71E45" w:rsidRDefault="00B71E45">
      <w:pPr>
        <w:jc w:val="both"/>
        <w:rPr>
          <w:rFonts w:ascii="Arial" w:hAnsi="Arial" w:cs="Arial"/>
        </w:rPr>
      </w:pPr>
    </w:p>
    <w:p w14:paraId="48D643FC" w14:textId="77777777" w:rsidR="00B71E45" w:rsidRDefault="00B71E45">
      <w:pPr>
        <w:jc w:val="both"/>
        <w:rPr>
          <w:rFonts w:ascii="Arial" w:hAnsi="Arial" w:cs="Arial"/>
        </w:rPr>
      </w:pPr>
    </w:p>
    <w:p w14:paraId="48D643FD" w14:textId="77777777" w:rsidR="00B71E45" w:rsidRDefault="00B71E45">
      <w:pPr>
        <w:jc w:val="both"/>
        <w:rPr>
          <w:rFonts w:ascii="Arial" w:hAnsi="Arial" w:cs="Arial"/>
        </w:rPr>
      </w:pPr>
    </w:p>
    <w:p w14:paraId="48D643FE"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64403" w14:textId="77777777" w:rsidR="005C6314" w:rsidRDefault="005C6314">
      <w:r>
        <w:separator/>
      </w:r>
    </w:p>
  </w:endnote>
  <w:endnote w:type="continuationSeparator" w:id="0">
    <w:p w14:paraId="48D64404"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48D6440B" w14:textId="77777777">
      <w:trPr>
        <w:tblHeader/>
      </w:trPr>
      <w:tc>
        <w:tcPr>
          <w:tcW w:w="3513" w:type="dxa"/>
          <w:shd w:val="clear" w:color="auto" w:fill="66CCFF"/>
        </w:tcPr>
        <w:p w14:paraId="48D64405"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8D64406" w14:textId="3FAEC9C9"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163055" w:rsidRPr="00163055">
            <w:rPr>
              <w:rFonts w:ascii="Arial" w:hAnsi="Arial" w:cs="Arial"/>
              <w:b/>
              <w:i/>
              <w:iCs/>
              <w:sz w:val="18"/>
              <w:szCs w:val="18"/>
            </w:rPr>
            <w:t>2025EFS-BFCT642</w:t>
          </w:r>
          <w:r w:rsidRPr="00066897">
            <w:rPr>
              <w:rFonts w:ascii="Arial" w:hAnsi="Arial" w:cs="Arial"/>
              <w:b/>
              <w:i/>
              <w:iCs/>
              <w:sz w:val="18"/>
              <w:szCs w:val="18"/>
            </w:rPr>
            <w:t>)</w:t>
          </w:r>
        </w:p>
      </w:tc>
      <w:tc>
        <w:tcPr>
          <w:tcW w:w="900" w:type="dxa"/>
          <w:shd w:val="clear" w:color="auto" w:fill="66CCFF"/>
        </w:tcPr>
        <w:p w14:paraId="48D64407"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8D64408"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48D64409"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48D6440A"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48D6440C"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64401" w14:textId="77777777" w:rsidR="005C6314" w:rsidRDefault="005C6314">
      <w:r>
        <w:separator/>
      </w:r>
    </w:p>
  </w:footnote>
  <w:footnote w:type="continuationSeparator" w:id="0">
    <w:p w14:paraId="48D64402"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63055"/>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04F9"/>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D6431A"/>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F2B82-348A-41F5-A5A3-43F3E114251A}">
  <ds:schemaRefs>
    <ds:schemaRef ds:uri="http://schemas.microsoft.com/sharepoint/v3"/>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8cabc909-925b-4993-810a-c39a03b082db"/>
    <ds:schemaRef ds:uri="3db10a5d-558e-4c80-b55c-f43536d34388"/>
    <ds:schemaRef ds:uri="http://purl.org/dc/elements/1.1/"/>
  </ds:schemaRefs>
</ds:datastoreItem>
</file>

<file path=customXml/itemProps2.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7038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8301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DUVIVIER Sylvie</cp:lastModifiedBy>
  <cp:revision>3</cp:revision>
  <cp:lastPrinted>2016-03-31T08:52:00Z</cp:lastPrinted>
  <dcterms:created xsi:type="dcterms:W3CDTF">2025-07-10T12:39:00Z</dcterms:created>
  <dcterms:modified xsi:type="dcterms:W3CDTF">2025-07-11T14:47:00Z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